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FA897" w14:textId="77777777" w:rsidR="00D861B3" w:rsidRDefault="00D861B3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32834168" w14:textId="77777777" w:rsidR="00D861B3" w:rsidRDefault="00D861B3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B6A25CF" w14:textId="77777777" w:rsidR="001D1A31" w:rsidRDefault="001D1A31" w:rsidP="001D1A31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bookmarkStart w:id="0" w:name="_Hlk158727937"/>
      <w:r>
        <w:rPr>
          <w:rFonts w:ascii="Times New Roman" w:hAnsi="Times New Roman"/>
          <w:color w:val="000000"/>
          <w:sz w:val="20"/>
          <w:szCs w:val="20"/>
        </w:rPr>
        <w:t>Załącznik nr 3 do Zapytania ofertowego</w:t>
      </w:r>
    </w:p>
    <w:bookmarkEnd w:id="0"/>
    <w:p w14:paraId="0239275B" w14:textId="77777777" w:rsidR="001D1A31" w:rsidRDefault="001D1A31" w:rsidP="001D1A31">
      <w:pPr>
        <w:spacing w:after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/>
      </w:r>
    </w:p>
    <w:p w14:paraId="65A78787" w14:textId="77777777" w:rsidR="001D1A31" w:rsidRDefault="001D1A31" w:rsidP="001D1A31">
      <w:pPr>
        <w:spacing w:after="0" w:line="240" w:lineRule="auto"/>
        <w:ind w:left="5664" w:firstLine="708"/>
        <w:rPr>
          <w:rFonts w:ascii="Tahoma" w:hAnsi="Tahoma" w:cs="Tahoma"/>
          <w:b/>
          <w:sz w:val="16"/>
          <w:szCs w:val="16"/>
        </w:rPr>
      </w:pPr>
    </w:p>
    <w:p w14:paraId="67072C18" w14:textId="77777777" w:rsidR="001D1A31" w:rsidRDefault="001D1A31" w:rsidP="001D1A31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</w:p>
    <w:p w14:paraId="193394B3" w14:textId="77777777" w:rsidR="001D1A31" w:rsidRDefault="001D1A31" w:rsidP="001D1A31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6ADC53CB" w14:textId="77777777" w:rsidR="001D1A31" w:rsidRDefault="001D1A31" w:rsidP="001D1A31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>(miejscowość i data)</w:t>
      </w:r>
    </w:p>
    <w:p w14:paraId="21877880" w14:textId="77777777" w:rsidR="001D1A31" w:rsidRDefault="001D1A31" w:rsidP="001D1A31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652693C0" w14:textId="77777777" w:rsidR="001D1A31" w:rsidRDefault="001D1A31" w:rsidP="001D1A31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 xml:space="preserve"> (pieczęć adresowa Wykonawcy) </w:t>
      </w:r>
    </w:p>
    <w:p w14:paraId="13FF1102" w14:textId="77777777" w:rsidR="001D1A31" w:rsidRDefault="001D1A31" w:rsidP="001D1A3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3C2E8D" w14:textId="77777777" w:rsidR="001D1A31" w:rsidRDefault="001D1A31" w:rsidP="001D1A3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ED2B33D" w14:textId="77777777" w:rsidR="001D1A31" w:rsidRDefault="001D1A31" w:rsidP="001D1A31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OŚWIADCZENIE</w:t>
      </w:r>
    </w:p>
    <w:p w14:paraId="668B5C74" w14:textId="7F2C0EA1" w:rsidR="00400CEF" w:rsidRPr="00400CEF" w:rsidRDefault="00400CEF" w:rsidP="001D1A31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Pr="00400CEF">
        <w:rPr>
          <w:rFonts w:cstheme="minorHAnsi"/>
          <w:b/>
          <w:bCs/>
          <w:sz w:val="28"/>
          <w:szCs w:val="28"/>
        </w:rPr>
        <w:t>o spełnieniu warunki udziału w postępowaniu</w:t>
      </w:r>
    </w:p>
    <w:p w14:paraId="4432E0BC" w14:textId="77777777" w:rsidR="001D1A31" w:rsidRDefault="001D1A31" w:rsidP="001D1A3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E46143" w14:textId="77777777" w:rsidR="001D1A31" w:rsidRDefault="001D1A31" w:rsidP="001D1A31">
      <w:pPr>
        <w:pStyle w:val="Tekstpodstawowywcity21"/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odpowiedzi na:</w:t>
      </w:r>
    </w:p>
    <w:p w14:paraId="4A7446CB" w14:textId="77777777" w:rsidR="001D1A31" w:rsidRDefault="001D1A31" w:rsidP="001D1A3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OGŁOSZENIE O ZAMÓWIENIU  </w:t>
      </w:r>
    </w:p>
    <w:p w14:paraId="0EE941C3" w14:textId="409929FB" w:rsidR="00ED5D8D" w:rsidRPr="00050345" w:rsidRDefault="00ED5D8D" w:rsidP="00ED5D8D">
      <w:pPr>
        <w:autoSpaceDE w:val="0"/>
        <w:autoSpaceDN w:val="0"/>
        <w:adjustRightInd w:val="0"/>
        <w:spacing w:before="240" w:after="120" w:line="276" w:lineRule="auto"/>
        <w:ind w:left="5664" w:hanging="5664"/>
        <w:jc w:val="center"/>
        <w:rPr>
          <w:rFonts w:cstheme="minorHAnsi"/>
          <w:b/>
          <w:bCs/>
          <w:sz w:val="24"/>
          <w:szCs w:val="24"/>
        </w:rPr>
      </w:pPr>
      <w:r w:rsidRPr="00050345">
        <w:rPr>
          <w:rFonts w:cstheme="minorHAnsi"/>
          <w:b/>
          <w:bCs/>
          <w:sz w:val="24"/>
          <w:szCs w:val="24"/>
        </w:rPr>
        <w:t>na usługi społeczne:</w:t>
      </w:r>
    </w:p>
    <w:p w14:paraId="258C9B4D" w14:textId="77777777" w:rsidR="00ED5D8D" w:rsidRPr="00050345" w:rsidRDefault="00ED5D8D" w:rsidP="00ED5D8D">
      <w:pPr>
        <w:spacing w:after="0" w:line="240" w:lineRule="auto"/>
        <w:jc w:val="center"/>
        <w:rPr>
          <w:rFonts w:eastAsia="Cambria" w:cstheme="minorHAnsi"/>
          <w:b/>
          <w:iCs/>
          <w:sz w:val="24"/>
          <w:szCs w:val="24"/>
        </w:rPr>
      </w:pPr>
      <w:r w:rsidRPr="00050345">
        <w:rPr>
          <w:rFonts w:eastAsia="Cambria" w:cstheme="minorHAnsi"/>
          <w:b/>
          <w:iCs/>
          <w:sz w:val="24"/>
          <w:szCs w:val="24"/>
        </w:rPr>
        <w:t xml:space="preserve">Organizacja wydarzenia pn. „Bożonarodzeniowe wydarzenie integracyjne” </w:t>
      </w:r>
    </w:p>
    <w:p w14:paraId="50788C5B" w14:textId="77777777" w:rsidR="00050345" w:rsidRDefault="00050345" w:rsidP="001D1A31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33812D" w14:textId="4C2F5FBC" w:rsidR="001D1A31" w:rsidRDefault="001D1A31" w:rsidP="001D1A31">
      <w:pPr>
        <w:spacing w:before="120" w:after="12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oświadczamy, że:</w:t>
      </w:r>
    </w:p>
    <w:p w14:paraId="07A7D9A8" w14:textId="77777777" w:rsidR="00050345" w:rsidRDefault="00050345" w:rsidP="001D1A31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F8AC4" w14:textId="3BAD6FD4" w:rsidR="001D1A31" w:rsidRPr="00400CEF" w:rsidRDefault="001D1A31" w:rsidP="001D1A3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400CEF">
        <w:rPr>
          <w:rFonts w:cstheme="minorHAnsi"/>
          <w:b/>
          <w:bCs/>
          <w:sz w:val="24"/>
          <w:szCs w:val="24"/>
        </w:rPr>
        <w:t>Spełniamy warunki udziału w postępowaniu opisane w ogłoszeniu o zamówieniu,</w:t>
      </w:r>
      <w:r w:rsidRPr="00400CEF">
        <w:rPr>
          <w:rFonts w:cstheme="minorHAnsi"/>
          <w:sz w:val="24"/>
          <w:szCs w:val="24"/>
        </w:rPr>
        <w:t xml:space="preserve"> tj.:</w:t>
      </w:r>
    </w:p>
    <w:p w14:paraId="250FA6B4" w14:textId="08AE141C" w:rsidR="00050345" w:rsidRPr="00400CEF" w:rsidRDefault="00050345" w:rsidP="000503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00CEF">
        <w:rPr>
          <w:rFonts w:eastAsia="Times New Roman" w:cstheme="minorHAnsi"/>
          <w:sz w:val="24"/>
          <w:szCs w:val="24"/>
          <w:lang w:eastAsia="pl-PL"/>
        </w:rPr>
        <w:t xml:space="preserve">1) posiadamy niezbędną wiedzę i doświadczenie </w:t>
      </w:r>
    </w:p>
    <w:p w14:paraId="647B1158" w14:textId="1DCEF495" w:rsidR="00050345" w:rsidRPr="00400CEF" w:rsidRDefault="00050345" w:rsidP="00050345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00CEF">
        <w:rPr>
          <w:rFonts w:eastAsia="Times New Roman" w:cstheme="minorHAnsi"/>
          <w:sz w:val="24"/>
          <w:szCs w:val="24"/>
          <w:lang w:eastAsia="pl-PL"/>
        </w:rPr>
        <w:t>2) dysponujemy potencjałem technicznym i osobami zdolnymi do wykonania zamówienia,</w:t>
      </w:r>
    </w:p>
    <w:p w14:paraId="41BF8261" w14:textId="2548DA2D" w:rsidR="00050345" w:rsidRPr="00400CEF" w:rsidRDefault="00050345" w:rsidP="00050345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00CEF">
        <w:rPr>
          <w:rFonts w:eastAsia="Times New Roman" w:cstheme="minorHAnsi"/>
          <w:sz w:val="24"/>
          <w:szCs w:val="24"/>
          <w:lang w:eastAsia="pl-PL"/>
        </w:rPr>
        <w:t>3) znajdujemy się w sytuacji ekonomicznej i finansowej zapewniającej wykonanie Zamówienia.</w:t>
      </w:r>
    </w:p>
    <w:p w14:paraId="041D04C9" w14:textId="4D55BA01" w:rsidR="00050345" w:rsidRPr="00400CEF" w:rsidRDefault="00050345" w:rsidP="00050345">
      <w:pPr>
        <w:spacing w:before="120" w:after="120" w:line="24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400CEF">
        <w:rPr>
          <w:rFonts w:eastAsia="Times New Roman" w:cstheme="minorHAnsi"/>
          <w:sz w:val="24"/>
          <w:szCs w:val="24"/>
          <w:lang w:eastAsia="pl-PL"/>
        </w:rPr>
        <w:t>4) posiadamy uprawnienia do wykonywania określonej działalności lub czynności, jeżeli przepisy</w:t>
      </w:r>
      <w:r w:rsidRPr="00400CEF">
        <w:rPr>
          <w:rFonts w:eastAsia="Times New Roman" w:cstheme="minorHAnsi"/>
          <w:sz w:val="24"/>
          <w:szCs w:val="24"/>
          <w:lang w:eastAsia="pl-PL"/>
        </w:rPr>
        <w:br/>
        <w:t>nakładają obowiązek ich posiadania, tj. posiadamy aktualne zezwolenie Stacji Sanitarno-Epidemiologicznej stwierdzające spełnienie wymagań higieniczno-zdrowotnych do żywienia</w:t>
      </w:r>
      <w:r w:rsidRPr="00400CEF">
        <w:rPr>
          <w:rFonts w:eastAsia="Times New Roman" w:cstheme="minorHAnsi"/>
          <w:sz w:val="24"/>
          <w:szCs w:val="24"/>
          <w:lang w:eastAsia="pl-PL"/>
        </w:rPr>
        <w:br/>
        <w:t>zbiorowego/możliwości prowadzenia cateringu.</w:t>
      </w:r>
    </w:p>
    <w:p w14:paraId="4DA40BC6" w14:textId="77777777" w:rsidR="001D1A31" w:rsidRDefault="001D1A31" w:rsidP="001D1A31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96484EC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4C0AFC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4E1055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D55BDA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31A544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</w:t>
      </w:r>
    </w:p>
    <w:p w14:paraId="549E1132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(podpis i pieczęć osoby(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ób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>) uprawnionej(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ych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14:paraId="4F068FCB" w14:textId="77777777" w:rsidR="001D1A31" w:rsidRDefault="001D1A31" w:rsidP="001D1A31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reprezentowania Wykonawcy)</w:t>
      </w:r>
    </w:p>
    <w:p w14:paraId="49C73669" w14:textId="77777777" w:rsidR="001D1A31" w:rsidRDefault="001D1A31" w:rsidP="001D1A31">
      <w:pPr>
        <w:rPr>
          <w:rFonts w:ascii="Calibri" w:eastAsia="Calibri" w:hAnsi="Calibri"/>
        </w:rPr>
      </w:pPr>
    </w:p>
    <w:p w14:paraId="1E91D6F7" w14:textId="77777777" w:rsidR="00D861B3" w:rsidRDefault="00D861B3" w:rsidP="001D1A31">
      <w:pPr>
        <w:rPr>
          <w:rFonts w:ascii="Calibri" w:eastAsia="Calibri" w:hAnsi="Calibri"/>
        </w:rPr>
      </w:pPr>
    </w:p>
    <w:p w14:paraId="39F2ECD2" w14:textId="77777777" w:rsidR="008D1176" w:rsidRPr="009776EB" w:rsidRDefault="008D1176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sectPr w:rsidR="008D1176" w:rsidRPr="009776EB" w:rsidSect="000D113E">
      <w:headerReference w:type="default" r:id="rId8"/>
      <w:footerReference w:type="default" r:id="rId9"/>
      <w:pgSz w:w="11906" w:h="16838"/>
      <w:pgMar w:top="993" w:right="849" w:bottom="567" w:left="1134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3153E8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1546981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1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2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2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1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3E8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4B68"/>
    <w:rsid w:val="00457965"/>
    <w:rsid w:val="00460693"/>
    <w:rsid w:val="00461491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AA7"/>
    <w:rsid w:val="00594D80"/>
    <w:rsid w:val="00596490"/>
    <w:rsid w:val="0059657A"/>
    <w:rsid w:val="005970D5"/>
    <w:rsid w:val="005971C2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66E78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2024-11-22T15:38:00Z</dcterms:modified>
</cp:coreProperties>
</file>